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B3" w:rsidRDefault="00FC51B3" w:rsidP="00FC51B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C51B3" w:rsidRDefault="00FC51B3" w:rsidP="00FC51B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2023 roku w Janowie Lubelskim pomiędzy: </w:t>
      </w:r>
    </w:p>
    <w:p w:rsidR="00FC51B3" w:rsidRDefault="00FC51B3" w:rsidP="00FC51B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FC51B3" w:rsidRDefault="00FC51B3" w:rsidP="00FC51B3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FC51B3" w:rsidRDefault="00FC51B3" w:rsidP="00FC51B3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warzyw i owoców (Pakiet I) zwanych w dalszej części umowy towarami lub produktami, których asortyment, ilość i ceny jednostkowe określone są w formularzu asortymentowo -  ilościowo – cenowym, stanowiącym załącznik nr 2 do niniejszej umowy. </w:t>
      </w:r>
    </w:p>
    <w:p w:rsidR="00FC51B3" w:rsidRDefault="00FC51B3" w:rsidP="00FC51B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FC51B3" w:rsidRDefault="00FC51B3" w:rsidP="00FC51B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FC51B3" w:rsidRDefault="00FC51B3" w:rsidP="00FC51B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FC51B3" w:rsidRDefault="00FC51B3" w:rsidP="00FC51B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FC51B3" w:rsidRDefault="00FC51B3" w:rsidP="00FC51B3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FC51B3" w:rsidRDefault="00FC51B3" w:rsidP="00FC51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FC51B3" w:rsidRDefault="00FC51B3" w:rsidP="00FC51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FC51B3" w:rsidRDefault="00FC51B3" w:rsidP="00FC51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FC51B3" w:rsidRDefault="00FC51B3" w:rsidP="00FC51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FC51B3" w:rsidRDefault="00FC51B3" w:rsidP="00FC51B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FC51B3" w:rsidRDefault="00FC51B3" w:rsidP="00FC51B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FC51B3" w:rsidRDefault="00FC51B3" w:rsidP="00FC51B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 xml:space="preserve">Dostawa </w:t>
      </w:r>
      <w:r>
        <w:rPr>
          <w:rFonts w:ascii="Times New Roman" w:hAnsi="Times New Roman"/>
          <w:b/>
          <w:sz w:val="24"/>
          <w:szCs w:val="24"/>
        </w:rPr>
        <w:t>warzyw i owoców (Pakiet I)</w:t>
      </w:r>
      <w:r w:rsidRPr="007A41C9">
        <w:rPr>
          <w:rFonts w:ascii="Times New Roman" w:hAnsi="Times New Roman"/>
          <w:b/>
          <w:sz w:val="24"/>
          <w:szCs w:val="24"/>
        </w:rPr>
        <w:t xml:space="preserve"> następować będzie </w:t>
      </w:r>
      <w:r>
        <w:rPr>
          <w:rFonts w:ascii="Times New Roman" w:hAnsi="Times New Roman"/>
          <w:b/>
          <w:sz w:val="24"/>
          <w:szCs w:val="24"/>
        </w:rPr>
        <w:t>3</w:t>
      </w:r>
      <w:r w:rsidRPr="007A41C9">
        <w:rPr>
          <w:rFonts w:ascii="Times New Roman" w:hAnsi="Times New Roman"/>
          <w:b/>
          <w:sz w:val="24"/>
          <w:szCs w:val="24"/>
        </w:rPr>
        <w:t xml:space="preserve"> razy w tygodniu</w:t>
      </w:r>
      <w:r>
        <w:rPr>
          <w:rFonts w:ascii="Times New Roman" w:hAnsi="Times New Roman"/>
          <w:b/>
          <w:sz w:val="24"/>
          <w:szCs w:val="24"/>
        </w:rPr>
        <w:t xml:space="preserve"> w</w:t>
      </w:r>
      <w:r w:rsidR="003C1D05">
        <w:rPr>
          <w:rFonts w:ascii="Times New Roman" w:hAnsi="Times New Roman"/>
          <w:b/>
          <w:sz w:val="24"/>
          <w:szCs w:val="24"/>
        </w:rPr>
        <w:t xml:space="preserve"> dni robocze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FC51B3" w:rsidRDefault="00FC51B3" w:rsidP="00FC51B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</w:t>
      </w:r>
      <w:r w:rsidR="00F825A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razy w tygodniu - od poniedziałku do piątku w godzinach od </w:t>
      </w:r>
      <w:r w:rsidR="003C1D0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3C1D05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do 9.00.</w:t>
      </w:r>
    </w:p>
    <w:p w:rsidR="003C1D05" w:rsidRDefault="003C1D05" w:rsidP="003C1D05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3C1D05" w:rsidRDefault="003C1D05" w:rsidP="003C1D05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w terminie krótszym  niż przewidziany w  § 4 pkt. 3  niniejszej umowy.</w:t>
      </w:r>
    </w:p>
    <w:p w:rsidR="00FC51B3" w:rsidRDefault="00FC51B3" w:rsidP="00FC51B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FC51B3" w:rsidRDefault="00FC51B3" w:rsidP="00FC51B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FC51B3" w:rsidRDefault="00FC51B3" w:rsidP="00FC51B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FC51B3" w:rsidRDefault="00FC51B3" w:rsidP="00FC51B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FC51B3" w:rsidRDefault="00FC51B3" w:rsidP="00FC51B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FC51B3" w:rsidRDefault="00FC51B3" w:rsidP="00FC51B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FC51B3" w:rsidRPr="00521EDC" w:rsidRDefault="00FC51B3" w:rsidP="00FC51B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FC51B3" w:rsidRDefault="00FC51B3" w:rsidP="00FC51B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FC51B3" w:rsidRDefault="00FC51B3" w:rsidP="00FC51B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FC51B3" w:rsidRDefault="00FC51B3" w:rsidP="00FC51B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FC51B3" w:rsidRDefault="00FC51B3" w:rsidP="00FC51B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C51B3" w:rsidRDefault="00FC51B3" w:rsidP="00FC51B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FC51B3" w:rsidRDefault="00FC51B3" w:rsidP="00FC51B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FC51B3" w:rsidRDefault="00FC51B3" w:rsidP="00FC51B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FC51B3" w:rsidRDefault="00FC51B3" w:rsidP="00FC51B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FC51B3" w:rsidRDefault="00FC51B3" w:rsidP="00FC51B3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FC51B3" w:rsidRDefault="00FC51B3" w:rsidP="00FC51B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FC51B3" w:rsidRDefault="00FC51B3" w:rsidP="00FC51B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FC51B3" w:rsidRDefault="00FC51B3" w:rsidP="00FC51B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gwarantuje, że dostarczone produkty będą odpowiadały przepisom ustawy      z 25 sierpnia 2006 roku o bezpieczeństwie żywności i żywienia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202</w:t>
      </w:r>
      <w:r w:rsidR="005752A5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r. poz.2132</w:t>
      </w:r>
      <w:r>
        <w:rPr>
          <w:rFonts w:ascii="Times New Roman" w:hAnsi="Times New Roman"/>
          <w:sz w:val="24"/>
          <w:szCs w:val="24"/>
        </w:rPr>
        <w:t>).</w:t>
      </w:r>
    </w:p>
    <w:p w:rsidR="00FC51B3" w:rsidRDefault="00FC51B3" w:rsidP="00FC51B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FC51B3" w:rsidRDefault="00FC51B3" w:rsidP="00FC51B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FC51B3" w:rsidRPr="005C3BBE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Pr="005C3BBE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FC51B3" w:rsidRPr="005C3BBE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51B3" w:rsidRPr="00823C42" w:rsidRDefault="00FC51B3" w:rsidP="00FC51B3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FC51B3" w:rsidRPr="00823C42" w:rsidRDefault="00FC51B3" w:rsidP="00FC51B3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FC51B3" w:rsidRPr="00823C42" w:rsidRDefault="00FC51B3" w:rsidP="00FC51B3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6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FC51B3" w:rsidRPr="00823C42" w:rsidRDefault="00FC51B3" w:rsidP="00FC51B3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FC51B3" w:rsidRPr="005C3BBE" w:rsidRDefault="00FC51B3" w:rsidP="00FC51B3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FC51B3" w:rsidRDefault="00FC51B3" w:rsidP="00FC51B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FC51B3" w:rsidRDefault="00FC51B3" w:rsidP="00FC51B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FC51B3" w:rsidRDefault="00FC51B3" w:rsidP="00FC51B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FC51B3" w:rsidRDefault="00FC51B3" w:rsidP="00FC51B3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FC51B3" w:rsidRDefault="00FC51B3" w:rsidP="00FC51B3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FC51B3" w:rsidRDefault="00FC51B3" w:rsidP="00FC51B3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FC51B3" w:rsidRDefault="00FC51B3" w:rsidP="00FC51B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FC51B3" w:rsidRDefault="00FC51B3" w:rsidP="00FC51B3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FC51B3" w:rsidRDefault="00FC51B3" w:rsidP="00FC51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FC51B3" w:rsidRDefault="00FC51B3" w:rsidP="00FC51B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C51B3" w:rsidRDefault="00FC51B3" w:rsidP="00FC51B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FC51B3" w:rsidRDefault="00FC51B3" w:rsidP="00FC51B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FC51B3" w:rsidRDefault="00FC51B3" w:rsidP="00FC51B3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FC51B3" w:rsidRDefault="00FC51B3" w:rsidP="00FC51B3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FC51B3" w:rsidRDefault="00FC51B3" w:rsidP="00FC51B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FC51B3" w:rsidRDefault="00FC51B3" w:rsidP="00FC51B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FC51B3" w:rsidRDefault="00FC51B3" w:rsidP="00FC51B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1B3" w:rsidRDefault="00FC51B3" w:rsidP="00FC51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FC51B3" w:rsidRDefault="00FC51B3" w:rsidP="00FC51B3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F37BDE" w:rsidRDefault="00F37BDE"/>
    <w:sectPr w:rsidR="00F37BDE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C51B3"/>
    <w:rsid w:val="003C1D05"/>
    <w:rsid w:val="005752A5"/>
    <w:rsid w:val="00817BB5"/>
    <w:rsid w:val="00AD7A1C"/>
    <w:rsid w:val="00D121C4"/>
    <w:rsid w:val="00F37BDE"/>
    <w:rsid w:val="00F825AC"/>
    <w:rsid w:val="00FC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1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C51B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C51B3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FC51B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C51B3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FC51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C51B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482C0-DEB5-44E4-9ED6-44CE2354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1658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2023-06-07T04:49:00Z</dcterms:created>
  <dcterms:modified xsi:type="dcterms:W3CDTF">2023-06-14T07:23:00Z</dcterms:modified>
</cp:coreProperties>
</file>